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1E61F9B2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077E26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077E26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CAC8203" w14:textId="77777777" w:rsidTr="00931F4D">
        <w:tc>
          <w:tcPr>
            <w:tcW w:w="1519" w:type="pct"/>
          </w:tcPr>
          <w:p w14:paraId="7A19E1F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1FB28FAA" w14:textId="77777777" w:rsidTr="00931F4D">
        <w:tc>
          <w:tcPr>
            <w:tcW w:w="1519" w:type="pct"/>
          </w:tcPr>
          <w:p w14:paraId="31048F9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077E26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871DE90" w14:textId="77777777" w:rsidTr="00931F4D">
        <w:tc>
          <w:tcPr>
            <w:tcW w:w="2330" w:type="pct"/>
          </w:tcPr>
          <w:p w14:paraId="65176DC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5D24F8F1" w14:textId="77777777" w:rsidTr="00931F4D">
        <w:tc>
          <w:tcPr>
            <w:tcW w:w="2330" w:type="pct"/>
          </w:tcPr>
          <w:p w14:paraId="564E3EE9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207FA51A" w14:textId="77777777" w:rsidTr="00931F4D">
        <w:tc>
          <w:tcPr>
            <w:tcW w:w="2330" w:type="pct"/>
          </w:tcPr>
          <w:p w14:paraId="6E6F0AE4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9548E" w14:textId="77777777" w:rsidR="00474FB5" w:rsidRDefault="00474FB5" w:rsidP="00AC1A4B">
      <w:r>
        <w:separator/>
      </w:r>
    </w:p>
  </w:endnote>
  <w:endnote w:type="continuationSeparator" w:id="0">
    <w:p w14:paraId="559A4E20" w14:textId="77777777" w:rsidR="00474FB5" w:rsidRDefault="00474FB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8475" w14:textId="77777777" w:rsidR="00474FB5" w:rsidRDefault="00474FB5" w:rsidP="00AC1A4B">
      <w:r>
        <w:separator/>
      </w:r>
    </w:p>
  </w:footnote>
  <w:footnote w:type="continuationSeparator" w:id="0">
    <w:p w14:paraId="1D010CC7" w14:textId="77777777" w:rsidR="00474FB5" w:rsidRDefault="00474FB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6120FC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71B85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77E2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7476271">
    <w:abstractNumId w:val="50"/>
  </w:num>
  <w:num w:numId="2" w16cid:durableId="742869937">
    <w:abstractNumId w:val="40"/>
  </w:num>
  <w:num w:numId="3" w16cid:durableId="585958526">
    <w:abstractNumId w:val="41"/>
  </w:num>
  <w:num w:numId="4" w16cid:durableId="1956673484">
    <w:abstractNumId w:val="23"/>
  </w:num>
  <w:num w:numId="5" w16cid:durableId="444157527">
    <w:abstractNumId w:val="49"/>
  </w:num>
  <w:num w:numId="6" w16cid:durableId="432938138">
    <w:abstractNumId w:val="19"/>
  </w:num>
  <w:num w:numId="7" w16cid:durableId="393506159">
    <w:abstractNumId w:val="25"/>
  </w:num>
  <w:num w:numId="8" w16cid:durableId="628054433">
    <w:abstractNumId w:val="37"/>
  </w:num>
  <w:num w:numId="9" w16cid:durableId="559947817">
    <w:abstractNumId w:val="35"/>
  </w:num>
  <w:num w:numId="10" w16cid:durableId="1022588515">
    <w:abstractNumId w:val="36"/>
  </w:num>
  <w:num w:numId="11" w16cid:durableId="108818100">
    <w:abstractNumId w:val="46"/>
  </w:num>
  <w:num w:numId="12" w16cid:durableId="1963607514">
    <w:abstractNumId w:val="33"/>
  </w:num>
  <w:num w:numId="13" w16cid:durableId="467628907">
    <w:abstractNumId w:val="42"/>
  </w:num>
  <w:num w:numId="14" w16cid:durableId="1795437869">
    <w:abstractNumId w:val="44"/>
  </w:num>
  <w:num w:numId="15" w16cid:durableId="901989583">
    <w:abstractNumId w:val="43"/>
  </w:num>
  <w:num w:numId="16" w16cid:durableId="553125858">
    <w:abstractNumId w:val="27"/>
  </w:num>
  <w:num w:numId="17" w16cid:durableId="1568610134">
    <w:abstractNumId w:val="38"/>
  </w:num>
  <w:num w:numId="18" w16cid:durableId="1675647286">
    <w:abstractNumId w:val="45"/>
  </w:num>
  <w:num w:numId="19" w16cid:durableId="2008514474">
    <w:abstractNumId w:val="52"/>
  </w:num>
  <w:num w:numId="20" w16cid:durableId="1195387993">
    <w:abstractNumId w:val="30"/>
  </w:num>
  <w:num w:numId="21" w16cid:durableId="1222984547">
    <w:abstractNumId w:val="53"/>
  </w:num>
  <w:num w:numId="22" w16cid:durableId="294799876">
    <w:abstractNumId w:val="17"/>
  </w:num>
  <w:num w:numId="23" w16cid:durableId="1783569490">
    <w:abstractNumId w:val="48"/>
  </w:num>
  <w:num w:numId="24" w16cid:durableId="1715230914">
    <w:abstractNumId w:val="39"/>
  </w:num>
  <w:num w:numId="25" w16cid:durableId="14038116">
    <w:abstractNumId w:val="28"/>
  </w:num>
  <w:num w:numId="26" w16cid:durableId="1733428412">
    <w:abstractNumId w:val="31"/>
  </w:num>
  <w:num w:numId="27" w16cid:durableId="420764455">
    <w:abstractNumId w:val="55"/>
  </w:num>
  <w:num w:numId="28" w16cid:durableId="113911756">
    <w:abstractNumId w:val="26"/>
  </w:num>
  <w:num w:numId="29" w16cid:durableId="680395562">
    <w:abstractNumId w:val="51"/>
  </w:num>
  <w:num w:numId="30" w16cid:durableId="2073497826">
    <w:abstractNumId w:val="34"/>
  </w:num>
  <w:num w:numId="31" w16cid:durableId="1867676986">
    <w:abstractNumId w:val="54"/>
  </w:num>
  <w:num w:numId="32" w16cid:durableId="2029062125">
    <w:abstractNumId w:val="47"/>
  </w:num>
  <w:num w:numId="33" w16cid:durableId="243032368">
    <w:abstractNumId w:val="32"/>
  </w:num>
  <w:num w:numId="34" w16cid:durableId="1791244886">
    <w:abstractNumId w:val="22"/>
  </w:num>
  <w:num w:numId="35" w16cid:durableId="1244950241">
    <w:abstractNumId w:val="20"/>
  </w:num>
  <w:num w:numId="36" w16cid:durableId="167452855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26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E2B"/>
    <w:rsid w:val="0026671C"/>
    <w:rsid w:val="002676F2"/>
    <w:rsid w:val="00271B85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74FB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22EC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38C6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10</cp:revision>
  <cp:lastPrinted>2021-01-22T11:33:00Z</cp:lastPrinted>
  <dcterms:created xsi:type="dcterms:W3CDTF">2021-02-17T13:20:00Z</dcterms:created>
  <dcterms:modified xsi:type="dcterms:W3CDTF">2023-06-01T07:03:00Z</dcterms:modified>
</cp:coreProperties>
</file>